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E0C25" w:rsidRDefault="00B27282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Cs/>
          <w:sz w:val="22"/>
          <w:szCs w:val="22"/>
        </w:rPr>
        <w:t>………………………………………….</w:t>
      </w:r>
    </w:p>
    <w:p w:rsidR="00B27282" w:rsidRDefault="00B27282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………………………………………….</w:t>
      </w:r>
    </w:p>
    <w:p w:rsidR="00B27282" w:rsidRPr="00B27282" w:rsidRDefault="00B27282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………………………………………….</w:t>
      </w:r>
    </w:p>
    <w:p w:rsidR="00916821" w:rsidRDefault="00916821" w:rsidP="00B2728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27282">
        <w:rPr>
          <w:rFonts w:ascii="Arial" w:hAnsi="Arial" w:cs="Arial"/>
          <w:bCs/>
          <w:sz w:val="22"/>
          <w:szCs w:val="22"/>
        </w:rPr>
        <w:t xml:space="preserve">(Nazwa i adres </w:t>
      </w:r>
      <w:r w:rsidR="00756EAA">
        <w:rPr>
          <w:rFonts w:ascii="Arial" w:hAnsi="Arial" w:cs="Arial"/>
          <w:bCs/>
          <w:sz w:val="22"/>
          <w:szCs w:val="22"/>
        </w:rPr>
        <w:t>oferenta</w:t>
      </w:r>
      <w:r w:rsidR="00B27282">
        <w:rPr>
          <w:rFonts w:ascii="Arial" w:hAnsi="Arial" w:cs="Arial"/>
          <w:bCs/>
          <w:sz w:val="22"/>
          <w:szCs w:val="22"/>
        </w:rPr>
        <w:t xml:space="preserve">) </w:t>
      </w:r>
    </w:p>
    <w:p w:rsidR="00756EAA" w:rsidRPr="00B27282" w:rsidRDefault="00756EAA" w:rsidP="00B2728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0E1C61" w:rsidRPr="00B27282" w:rsidRDefault="000E1C61" w:rsidP="00445412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:rsidR="00B27282" w:rsidRPr="00850156" w:rsidRDefault="00B27282" w:rsidP="00B27282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850156">
        <w:rPr>
          <w:rFonts w:ascii="Arial" w:hAnsi="Arial" w:cs="Arial"/>
          <w:bCs/>
          <w:sz w:val="22"/>
          <w:szCs w:val="22"/>
        </w:rPr>
        <w:t>………………………….., dnia ………… r.</w:t>
      </w:r>
    </w:p>
    <w:p w:rsidR="0013008A" w:rsidRDefault="0013008A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756EAA" w:rsidRPr="00B27282" w:rsidRDefault="00756EAA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13008A" w:rsidRPr="00B27282" w:rsidRDefault="0013008A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916821" w:rsidRPr="00B27282" w:rsidRDefault="007D4E7B" w:rsidP="0044541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B27282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="005A2D25">
        <w:rPr>
          <w:rFonts w:ascii="Arial" w:hAnsi="Arial" w:cs="Arial"/>
          <w:b/>
          <w:bCs/>
          <w:sz w:val="22"/>
          <w:szCs w:val="22"/>
        </w:rPr>
        <w:t>WYKONAWCY</w:t>
      </w:r>
    </w:p>
    <w:p w:rsidR="007D4E7B" w:rsidRPr="00B27282" w:rsidRDefault="00683A83" w:rsidP="0044541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 </w:t>
      </w:r>
      <w:r w:rsidR="007D4E7B" w:rsidRPr="00B27282">
        <w:rPr>
          <w:rFonts w:ascii="Arial" w:hAnsi="Arial" w:cs="Arial"/>
          <w:b/>
          <w:bCs/>
          <w:sz w:val="22"/>
          <w:szCs w:val="22"/>
        </w:rPr>
        <w:t>spełnieniu warunków udziału w postępowaniu</w:t>
      </w:r>
      <w:r>
        <w:rPr>
          <w:rFonts w:ascii="Arial" w:hAnsi="Arial" w:cs="Arial"/>
          <w:b/>
          <w:bCs/>
          <w:sz w:val="22"/>
          <w:szCs w:val="22"/>
        </w:rPr>
        <w:t xml:space="preserve"> oraz </w:t>
      </w:r>
    </w:p>
    <w:p w:rsidR="00916821" w:rsidRPr="00B27282" w:rsidRDefault="00916821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04046F" w:rsidRPr="00B27282" w:rsidRDefault="0012258D" w:rsidP="0071327D">
      <w:pPr>
        <w:spacing w:before="240" w:after="240"/>
        <w:jc w:val="both"/>
        <w:rPr>
          <w:rFonts w:ascii="Arial" w:hAnsi="Arial" w:cs="Arial"/>
          <w:bCs/>
          <w:sz w:val="22"/>
          <w:szCs w:val="22"/>
        </w:rPr>
      </w:pPr>
      <w:r w:rsidRPr="00B27282">
        <w:rPr>
          <w:rFonts w:ascii="Arial" w:hAnsi="Arial" w:cs="Arial"/>
          <w:bCs/>
          <w:sz w:val="22"/>
          <w:szCs w:val="22"/>
        </w:rPr>
        <w:t xml:space="preserve">W związku ze złożeniem oferty </w:t>
      </w:r>
      <w:r w:rsidR="00AF4DDD">
        <w:rPr>
          <w:rFonts w:ascii="Arial" w:hAnsi="Arial" w:cs="Arial"/>
          <w:bCs/>
          <w:sz w:val="22"/>
          <w:szCs w:val="22"/>
        </w:rPr>
        <w:t>na realizację zadania</w:t>
      </w:r>
      <w:r w:rsidR="00B84F27" w:rsidRPr="00B27282">
        <w:rPr>
          <w:rFonts w:ascii="Arial" w:hAnsi="Arial" w:cs="Arial"/>
          <w:bCs/>
          <w:sz w:val="22"/>
          <w:szCs w:val="22"/>
        </w:rPr>
        <w:t xml:space="preserve"> pn</w:t>
      </w:r>
      <w:r w:rsidR="00B84F27" w:rsidRPr="00B27282">
        <w:rPr>
          <w:rFonts w:ascii="Arial" w:hAnsi="Arial" w:cs="Arial"/>
          <w:bCs/>
          <w:sz w:val="24"/>
          <w:szCs w:val="24"/>
        </w:rPr>
        <w:t xml:space="preserve">. </w:t>
      </w:r>
      <w:r w:rsidR="00916821" w:rsidRPr="00B27282">
        <w:rPr>
          <w:rFonts w:ascii="Arial" w:hAnsi="Arial" w:cs="Arial"/>
          <w:bCs/>
          <w:sz w:val="22"/>
          <w:szCs w:val="22"/>
        </w:rPr>
        <w:t>„</w:t>
      </w:r>
      <w:r w:rsidR="00B27282" w:rsidRPr="00B27282">
        <w:rPr>
          <w:rFonts w:ascii="Arial" w:hAnsi="Arial" w:cs="Arial"/>
          <w:b/>
          <w:bCs/>
          <w:sz w:val="22"/>
          <w:szCs w:val="22"/>
        </w:rPr>
        <w:t>Badanie sprawozdania finansowego Nadleśnictwa Brzesko za 2025 rok</w:t>
      </w:r>
      <w:r w:rsidR="0071327D" w:rsidRPr="00B27282">
        <w:rPr>
          <w:rFonts w:ascii="Arial" w:hAnsi="Arial" w:cs="Arial"/>
          <w:b/>
          <w:i/>
          <w:sz w:val="22"/>
          <w:szCs w:val="22"/>
        </w:rPr>
        <w:t>”</w:t>
      </w:r>
      <w:r w:rsidR="00241ACA" w:rsidRPr="00B27282">
        <w:rPr>
          <w:rFonts w:ascii="Arial" w:hAnsi="Arial" w:cs="Arial"/>
          <w:bCs/>
          <w:sz w:val="22"/>
          <w:szCs w:val="22"/>
        </w:rPr>
        <w:t xml:space="preserve"> </w:t>
      </w:r>
    </w:p>
    <w:p w:rsidR="007D4E7B" w:rsidRPr="00B27282" w:rsidRDefault="007D4E7B" w:rsidP="007D4E7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27282">
        <w:rPr>
          <w:rFonts w:ascii="Arial" w:hAnsi="Arial" w:cs="Arial"/>
          <w:sz w:val="22"/>
          <w:szCs w:val="22"/>
        </w:rPr>
        <w:t>MY NIŻEJ WSKAZANI:</w:t>
      </w:r>
    </w:p>
    <w:p w:rsidR="007D4E7B" w:rsidRPr="00B27282" w:rsidRDefault="00B27282" w:rsidP="007D4E7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……………………………………………………..</w:t>
      </w:r>
    </w:p>
    <w:p w:rsidR="007D4E7B" w:rsidRPr="00B27282" w:rsidRDefault="007D4E7B" w:rsidP="007D4E7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27282">
        <w:rPr>
          <w:rFonts w:ascii="Arial" w:hAnsi="Arial" w:cs="Arial"/>
          <w:sz w:val="22"/>
          <w:szCs w:val="22"/>
        </w:rPr>
        <w:t>działając w imieniu i na rzecz :</w:t>
      </w:r>
    </w:p>
    <w:p w:rsidR="007D4E7B" w:rsidRPr="00B27282" w:rsidRDefault="00B27282" w:rsidP="007D4E7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……………………………………………………..</w:t>
      </w:r>
    </w:p>
    <w:p w:rsidR="007D4E7B" w:rsidRPr="00B27282" w:rsidRDefault="007D4E7B" w:rsidP="007D4E7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27282">
        <w:rPr>
          <w:rFonts w:ascii="Arial" w:hAnsi="Arial" w:cs="Arial"/>
          <w:sz w:val="22"/>
          <w:szCs w:val="22"/>
        </w:rPr>
        <w:t>podpisując niniejszy dokument oświadczamy, że:</w:t>
      </w:r>
    </w:p>
    <w:p w:rsidR="007D4E7B" w:rsidRPr="00B27282" w:rsidRDefault="007D4E7B" w:rsidP="007D4E7B">
      <w:pPr>
        <w:pStyle w:val="Akapitzlist"/>
        <w:numPr>
          <w:ilvl w:val="0"/>
          <w:numId w:val="141"/>
        </w:numPr>
        <w:suppressAutoHyphens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B27282">
        <w:rPr>
          <w:rFonts w:ascii="Arial" w:hAnsi="Arial" w:cs="Arial"/>
          <w:sz w:val="22"/>
          <w:szCs w:val="22"/>
        </w:rPr>
        <w:t>Spełniam</w:t>
      </w:r>
      <w:r w:rsidR="00B27282">
        <w:rPr>
          <w:rFonts w:ascii="Arial" w:hAnsi="Arial" w:cs="Arial"/>
          <w:sz w:val="22"/>
          <w:szCs w:val="22"/>
        </w:rPr>
        <w:t>y</w:t>
      </w:r>
      <w:r w:rsidR="00AF4DDD">
        <w:rPr>
          <w:rFonts w:ascii="Arial" w:hAnsi="Arial" w:cs="Arial"/>
          <w:sz w:val="22"/>
          <w:szCs w:val="22"/>
        </w:rPr>
        <w:t xml:space="preserve"> warunki</w:t>
      </w:r>
      <w:r w:rsidRPr="00B27282">
        <w:rPr>
          <w:rFonts w:ascii="Arial" w:hAnsi="Arial" w:cs="Arial"/>
          <w:sz w:val="22"/>
          <w:szCs w:val="22"/>
        </w:rPr>
        <w:t xml:space="preserve"> udziału </w:t>
      </w:r>
      <w:r w:rsidR="00B27282">
        <w:rPr>
          <w:rFonts w:ascii="Arial" w:hAnsi="Arial" w:cs="Arial"/>
          <w:sz w:val="22"/>
          <w:szCs w:val="22"/>
        </w:rPr>
        <w:t>w postępowaniu</w:t>
      </w:r>
      <w:r w:rsidRPr="00B27282">
        <w:rPr>
          <w:rFonts w:ascii="Arial" w:hAnsi="Arial" w:cs="Arial"/>
          <w:sz w:val="22"/>
          <w:szCs w:val="22"/>
        </w:rPr>
        <w:t xml:space="preserve"> w</w:t>
      </w:r>
      <w:r w:rsidR="007A5C77" w:rsidRPr="00B27282">
        <w:rPr>
          <w:rFonts w:ascii="Arial" w:hAnsi="Arial" w:cs="Arial"/>
          <w:sz w:val="22"/>
          <w:szCs w:val="22"/>
        </w:rPr>
        <w:t xml:space="preserve"> zakresie:</w:t>
      </w:r>
    </w:p>
    <w:p w:rsidR="00916821" w:rsidRDefault="0071327D" w:rsidP="0071327D">
      <w:pPr>
        <w:pStyle w:val="Akapitzlist"/>
        <w:numPr>
          <w:ilvl w:val="1"/>
          <w:numId w:val="141"/>
        </w:numPr>
        <w:suppressAutoHyphens w:val="0"/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B27282">
        <w:rPr>
          <w:rFonts w:ascii="Arial" w:hAnsi="Arial" w:cs="Arial"/>
          <w:bCs/>
          <w:sz w:val="22"/>
          <w:szCs w:val="22"/>
        </w:rPr>
        <w:t>wpisu na listę podmiotów uprawnionych do badania sprawozdań finansowych,</w:t>
      </w:r>
    </w:p>
    <w:p w:rsidR="00AF4DDD" w:rsidRPr="00AF4DDD" w:rsidRDefault="00AF4DDD" w:rsidP="00AF4DDD">
      <w:pPr>
        <w:pStyle w:val="Akapitzlist"/>
        <w:numPr>
          <w:ilvl w:val="1"/>
          <w:numId w:val="141"/>
        </w:numPr>
        <w:suppressAutoHyphens w:val="0"/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B27282">
        <w:rPr>
          <w:rFonts w:ascii="Arial" w:hAnsi="Arial" w:cs="Arial"/>
          <w:bCs/>
          <w:sz w:val="22"/>
          <w:szCs w:val="22"/>
        </w:rPr>
        <w:t>braku przeciwwskazań do wyrażenia bezstronnego i niezależnego sprawozdania z badania</w:t>
      </w:r>
      <w:r w:rsidR="00563F96">
        <w:rPr>
          <w:rFonts w:ascii="Arial" w:hAnsi="Arial" w:cs="Arial"/>
          <w:bCs/>
          <w:sz w:val="22"/>
          <w:szCs w:val="22"/>
        </w:rPr>
        <w:t xml:space="preserve"> przez biegłego rewidenta</w:t>
      </w:r>
      <w:r w:rsidRPr="00B27282">
        <w:rPr>
          <w:rFonts w:ascii="Arial" w:hAnsi="Arial" w:cs="Arial"/>
          <w:bCs/>
          <w:sz w:val="22"/>
          <w:szCs w:val="22"/>
        </w:rPr>
        <w:t>.</w:t>
      </w:r>
    </w:p>
    <w:p w:rsidR="0071327D" w:rsidRDefault="0071327D" w:rsidP="0071327D">
      <w:pPr>
        <w:pStyle w:val="Akapitzlist"/>
        <w:numPr>
          <w:ilvl w:val="1"/>
          <w:numId w:val="141"/>
        </w:numPr>
        <w:suppressAutoHyphens w:val="0"/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B27282">
        <w:rPr>
          <w:rFonts w:ascii="Arial" w:hAnsi="Arial" w:cs="Arial"/>
          <w:bCs/>
          <w:sz w:val="22"/>
          <w:szCs w:val="22"/>
        </w:rPr>
        <w:t xml:space="preserve">wykonania przez biegłego rewidenta wskazanego w </w:t>
      </w:r>
      <w:r w:rsidR="00AF4DDD">
        <w:rPr>
          <w:rFonts w:ascii="Arial" w:hAnsi="Arial" w:cs="Arial"/>
          <w:bCs/>
          <w:sz w:val="22"/>
          <w:szCs w:val="22"/>
        </w:rPr>
        <w:t>ofercie</w:t>
      </w:r>
      <w:r w:rsidR="00756EAA">
        <w:rPr>
          <w:rFonts w:ascii="Arial" w:hAnsi="Arial" w:cs="Arial"/>
          <w:bCs/>
          <w:sz w:val="22"/>
          <w:szCs w:val="22"/>
        </w:rPr>
        <w:t xml:space="preserve"> </w:t>
      </w:r>
      <w:r w:rsidRPr="00B27282">
        <w:rPr>
          <w:rFonts w:ascii="Arial" w:hAnsi="Arial" w:cs="Arial"/>
          <w:bCs/>
          <w:sz w:val="22"/>
          <w:szCs w:val="22"/>
        </w:rPr>
        <w:t xml:space="preserve">w okresie trzech lat przed upływem terminu składania ofert, co najmniej jednej usługi o podobnym charakterze, o wartości co najmniej </w:t>
      </w:r>
      <w:r w:rsidR="0013008A" w:rsidRPr="00B27282">
        <w:rPr>
          <w:rFonts w:ascii="Arial" w:hAnsi="Arial" w:cs="Arial"/>
          <w:bCs/>
          <w:sz w:val="22"/>
          <w:szCs w:val="22"/>
        </w:rPr>
        <w:t>10</w:t>
      </w:r>
      <w:r w:rsidRPr="00B27282">
        <w:rPr>
          <w:rFonts w:ascii="Arial" w:hAnsi="Arial" w:cs="Arial"/>
          <w:bCs/>
          <w:sz w:val="22"/>
          <w:szCs w:val="22"/>
        </w:rPr>
        <w:t xml:space="preserve"> 000,00 zł brutto</w:t>
      </w:r>
      <w:r w:rsidR="00756EAA">
        <w:rPr>
          <w:rFonts w:ascii="Arial" w:hAnsi="Arial" w:cs="Arial"/>
          <w:bCs/>
          <w:sz w:val="22"/>
          <w:szCs w:val="22"/>
        </w:rPr>
        <w:t>, zgodnie z poniższą tabelą</w:t>
      </w:r>
      <w:r w:rsidR="00683A83">
        <w:rPr>
          <w:rFonts w:ascii="Arial" w:hAnsi="Arial" w:cs="Arial"/>
          <w:bCs/>
          <w:sz w:val="22"/>
          <w:szCs w:val="22"/>
        </w:rPr>
        <w:t xml:space="preserve"> (zgodnie z rozdziałe</w:t>
      </w:r>
      <w:r w:rsidR="00A467E2">
        <w:rPr>
          <w:rFonts w:ascii="Arial" w:hAnsi="Arial" w:cs="Arial"/>
          <w:bCs/>
          <w:sz w:val="22"/>
          <w:szCs w:val="22"/>
        </w:rPr>
        <w:t xml:space="preserve">m III zaproszenia </w:t>
      </w:r>
      <w:r w:rsidR="00683A83">
        <w:rPr>
          <w:rFonts w:ascii="Arial" w:hAnsi="Arial" w:cs="Arial"/>
          <w:bCs/>
          <w:sz w:val="22"/>
          <w:szCs w:val="22"/>
        </w:rPr>
        <w:t>do składania ofert)</w:t>
      </w:r>
      <w:r w:rsidR="00756EAA">
        <w:rPr>
          <w:rFonts w:ascii="Arial" w:hAnsi="Arial" w:cs="Arial"/>
          <w:bCs/>
          <w:sz w:val="22"/>
          <w:szCs w:val="22"/>
        </w:rPr>
        <w:t>:</w:t>
      </w:r>
    </w:p>
    <w:tbl>
      <w:tblPr>
        <w:tblW w:w="9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35"/>
        <w:gridCol w:w="2219"/>
        <w:gridCol w:w="1883"/>
        <w:gridCol w:w="2747"/>
      </w:tblGrid>
      <w:tr w:rsidR="00756EAA" w:rsidRPr="00850156" w:rsidTr="00756EAA">
        <w:trPr>
          <w:trHeight w:val="141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EAA" w:rsidRPr="00850156" w:rsidRDefault="00756EAA" w:rsidP="00451CAE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850156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EAA" w:rsidRPr="00850156" w:rsidRDefault="00756EAA" w:rsidP="00451CAE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Podmiot</w:t>
            </w:r>
            <w:r w:rsidRPr="00850156">
              <w:rPr>
                <w:rFonts w:ascii="Arial" w:hAnsi="Arial" w:cs="Arial"/>
                <w:b/>
                <w:bCs/>
              </w:rPr>
              <w:t xml:space="preserve"> na rzecz którego usługa została wykonana </w:t>
            </w:r>
            <w:r w:rsidRPr="00850156">
              <w:rPr>
                <w:rFonts w:ascii="Arial" w:hAnsi="Arial" w:cs="Arial"/>
                <w:b/>
                <w:bCs/>
              </w:rPr>
              <w:br/>
              <w:t>(nazwa, siedziba)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EAA" w:rsidRPr="00850156" w:rsidRDefault="00756EAA" w:rsidP="00756EAA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850156">
              <w:rPr>
                <w:rFonts w:ascii="Arial" w:hAnsi="Arial" w:cs="Arial"/>
                <w:b/>
                <w:bCs/>
              </w:rPr>
              <w:t>Termin wykonania usługi</w:t>
            </w:r>
            <w:r w:rsidRPr="00850156">
              <w:rPr>
                <w:rFonts w:ascii="Arial" w:hAnsi="Arial" w:cs="Arial"/>
                <w:b/>
                <w:bCs/>
              </w:rPr>
              <w:br/>
              <w:t>(</w:t>
            </w:r>
            <w:r>
              <w:rPr>
                <w:rFonts w:ascii="Arial" w:hAnsi="Arial" w:cs="Arial"/>
                <w:b/>
                <w:bCs/>
              </w:rPr>
              <w:t>miesiąc-rok</w:t>
            </w:r>
            <w:r w:rsidRPr="00850156">
              <w:rPr>
                <w:rFonts w:ascii="Arial" w:hAnsi="Arial" w:cs="Arial"/>
                <w:b/>
                <w:bCs/>
              </w:rPr>
              <w:t>)</w:t>
            </w:r>
          </w:p>
          <w:p w:rsidR="00756EAA" w:rsidRPr="00850156" w:rsidRDefault="00756EAA" w:rsidP="00756EAA">
            <w:pPr>
              <w:spacing w:before="12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EAA" w:rsidRPr="00850156" w:rsidRDefault="00756EAA" w:rsidP="00451CAE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850156">
              <w:rPr>
                <w:rFonts w:ascii="Arial" w:hAnsi="Arial" w:cs="Arial"/>
                <w:b/>
                <w:bCs/>
              </w:rPr>
              <w:t xml:space="preserve">Wartość brutto wykonanych usług </w:t>
            </w:r>
            <w:r w:rsidRPr="00850156">
              <w:rPr>
                <w:rFonts w:ascii="Arial" w:hAnsi="Arial" w:cs="Arial"/>
                <w:b/>
                <w:bCs/>
              </w:rPr>
              <w:br/>
              <w:t>[zł brutto]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EAA" w:rsidRPr="00850156" w:rsidRDefault="00756EAA" w:rsidP="00451CAE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850156">
              <w:rPr>
                <w:rFonts w:ascii="Arial" w:hAnsi="Arial" w:cs="Arial"/>
                <w:b/>
                <w:bCs/>
                <w:lang w:eastAsia="pl-PL"/>
              </w:rPr>
              <w:t>Nazwa</w:t>
            </w:r>
            <w:r w:rsidRPr="00850156">
              <w:rPr>
                <w:rFonts w:ascii="Arial" w:hAnsi="Arial" w:cs="Arial"/>
                <w:b/>
                <w:bCs/>
                <w:lang w:eastAsia="pl-PL"/>
              </w:rPr>
              <w:br/>
              <w:t>Wykonawcy (tj. biegły rewident wykonujący usługę</w:t>
            </w:r>
            <w:r w:rsidRPr="00850156">
              <w:rPr>
                <w:rFonts w:ascii="Arial" w:hAnsi="Arial" w:cs="Arial"/>
              </w:rPr>
              <w:t xml:space="preserve"> </w:t>
            </w:r>
            <w:r w:rsidRPr="00850156">
              <w:rPr>
                <w:rFonts w:ascii="Arial" w:hAnsi="Arial" w:cs="Arial"/>
                <w:b/>
                <w:bCs/>
                <w:lang w:eastAsia="pl-PL"/>
              </w:rPr>
              <w:t>badania sprawozdań finansowych)</w:t>
            </w:r>
          </w:p>
        </w:tc>
      </w:tr>
      <w:tr w:rsidR="00756EAA" w:rsidRPr="00850156" w:rsidTr="00563F96">
        <w:trPr>
          <w:cantSplit/>
          <w:trHeight w:hRule="exact" w:val="7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EAA" w:rsidRPr="00850156" w:rsidRDefault="00756EAA" w:rsidP="00451CAE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EAA" w:rsidRPr="00850156" w:rsidRDefault="00756EAA" w:rsidP="00451CAE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756EAA" w:rsidRPr="00850156" w:rsidRDefault="00756EAA" w:rsidP="00451CAE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756EAA" w:rsidRPr="00850156" w:rsidRDefault="00756EAA" w:rsidP="00451CAE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EAA" w:rsidRPr="00850156" w:rsidRDefault="00756EAA" w:rsidP="00451CAE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EAA" w:rsidRPr="00850156" w:rsidRDefault="00756EAA" w:rsidP="00451CAE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EAA" w:rsidRPr="00850156" w:rsidRDefault="00756EAA" w:rsidP="00451CAE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56EAA" w:rsidRPr="00850156" w:rsidTr="00563F96">
        <w:trPr>
          <w:cantSplit/>
          <w:trHeight w:hRule="exact" w:val="7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EAA" w:rsidRPr="00850156" w:rsidRDefault="00756EAA" w:rsidP="00451CAE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EAA" w:rsidRPr="00850156" w:rsidRDefault="00756EAA" w:rsidP="00451CAE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EAA" w:rsidRPr="00850156" w:rsidRDefault="00756EAA" w:rsidP="00451CAE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EAA" w:rsidRPr="00850156" w:rsidRDefault="00756EAA" w:rsidP="00451CAE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EAA" w:rsidRPr="00850156" w:rsidRDefault="00756EAA" w:rsidP="00451CAE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683A83" w:rsidRDefault="00683A83" w:rsidP="00AF4DDD">
      <w:pPr>
        <w:pStyle w:val="Akapitzlist"/>
        <w:suppressAutoHyphens w:val="0"/>
        <w:spacing w:before="120" w:line="276" w:lineRule="auto"/>
        <w:ind w:left="1440"/>
        <w:jc w:val="both"/>
        <w:rPr>
          <w:rFonts w:ascii="Arial" w:hAnsi="Arial" w:cs="Arial"/>
          <w:bCs/>
          <w:sz w:val="22"/>
          <w:szCs w:val="22"/>
        </w:rPr>
      </w:pPr>
    </w:p>
    <w:p w:rsidR="00683A83" w:rsidRDefault="00683A83">
      <w:pPr>
        <w:suppressAutoHyphens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br w:type="page"/>
      </w:r>
    </w:p>
    <w:p w:rsidR="00FB16F9" w:rsidRDefault="00683A83" w:rsidP="008E325F">
      <w:pPr>
        <w:pStyle w:val="Akapitzlist"/>
        <w:numPr>
          <w:ilvl w:val="0"/>
          <w:numId w:val="141"/>
        </w:numPr>
        <w:suppressAutoHyphens w:val="0"/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 xml:space="preserve">Potwierdzamy </w:t>
      </w:r>
      <w:r w:rsidR="008E325F">
        <w:rPr>
          <w:rFonts w:ascii="Arial" w:hAnsi="Arial" w:cs="Arial"/>
          <w:bCs/>
          <w:sz w:val="22"/>
          <w:szCs w:val="22"/>
        </w:rPr>
        <w:t xml:space="preserve">wykonanie usług </w:t>
      </w:r>
      <w:r w:rsidR="008E325F" w:rsidRPr="008E325F">
        <w:rPr>
          <w:rFonts w:ascii="Arial" w:hAnsi="Arial" w:cs="Arial"/>
          <w:bCs/>
          <w:sz w:val="22"/>
          <w:szCs w:val="22"/>
        </w:rPr>
        <w:t>badania sprawozdań finansowych jednostek organizacyjnych PGL LP</w:t>
      </w:r>
      <w:r w:rsidR="008E325F">
        <w:rPr>
          <w:rFonts w:ascii="Arial" w:hAnsi="Arial" w:cs="Arial"/>
          <w:bCs/>
          <w:sz w:val="22"/>
          <w:szCs w:val="22"/>
        </w:rPr>
        <w:t xml:space="preserve"> przez okres </w:t>
      </w:r>
      <w:r w:rsidR="00A467E2">
        <w:rPr>
          <w:rFonts w:ascii="Arial" w:hAnsi="Arial" w:cs="Arial"/>
          <w:bCs/>
          <w:sz w:val="22"/>
          <w:szCs w:val="22"/>
        </w:rPr>
        <w:t xml:space="preserve">….. lat (zgodnie z rozdziałem </w:t>
      </w:r>
      <w:r w:rsidR="008E325F">
        <w:rPr>
          <w:rFonts w:ascii="Arial" w:hAnsi="Arial" w:cs="Arial"/>
          <w:bCs/>
          <w:sz w:val="22"/>
          <w:szCs w:val="22"/>
        </w:rPr>
        <w:t>I</w:t>
      </w:r>
      <w:r w:rsidR="00A467E2">
        <w:rPr>
          <w:rFonts w:ascii="Arial" w:hAnsi="Arial" w:cs="Arial"/>
          <w:bCs/>
          <w:sz w:val="22"/>
          <w:szCs w:val="22"/>
        </w:rPr>
        <w:t>V</w:t>
      </w:r>
      <w:r w:rsidR="008E325F">
        <w:rPr>
          <w:rFonts w:ascii="Arial" w:hAnsi="Arial" w:cs="Arial"/>
          <w:bCs/>
          <w:sz w:val="22"/>
          <w:szCs w:val="22"/>
        </w:rPr>
        <w:t xml:space="preserve"> zaproszeni</w:t>
      </w:r>
      <w:r w:rsidR="00A467E2">
        <w:rPr>
          <w:rFonts w:ascii="Arial" w:hAnsi="Arial" w:cs="Arial"/>
          <w:bCs/>
          <w:sz w:val="22"/>
          <w:szCs w:val="22"/>
        </w:rPr>
        <w:t>a</w:t>
      </w:r>
      <w:r w:rsidR="008E325F">
        <w:rPr>
          <w:rFonts w:ascii="Arial" w:hAnsi="Arial" w:cs="Arial"/>
          <w:bCs/>
          <w:sz w:val="22"/>
          <w:szCs w:val="22"/>
        </w:rPr>
        <w:t xml:space="preserve"> do składania ofert) należy wpisać wykonane usługi badania sprawozdań finansowych w danych latach:</w:t>
      </w:r>
    </w:p>
    <w:tbl>
      <w:tblPr>
        <w:tblW w:w="9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35"/>
        <w:gridCol w:w="2219"/>
        <w:gridCol w:w="1883"/>
        <w:gridCol w:w="2747"/>
      </w:tblGrid>
      <w:tr w:rsidR="00683A83" w:rsidRPr="00850156" w:rsidTr="00EA4281">
        <w:trPr>
          <w:trHeight w:val="141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83" w:rsidRPr="00850156" w:rsidRDefault="00683A83" w:rsidP="00EA4281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850156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83" w:rsidRPr="00850156" w:rsidRDefault="00683A83" w:rsidP="00EA4281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Podmiot</w:t>
            </w:r>
            <w:r w:rsidRPr="00850156">
              <w:rPr>
                <w:rFonts w:ascii="Arial" w:hAnsi="Arial" w:cs="Arial"/>
                <w:b/>
                <w:bCs/>
              </w:rPr>
              <w:t xml:space="preserve"> na rzecz którego usługa została wykonana </w:t>
            </w:r>
            <w:r w:rsidRPr="00850156">
              <w:rPr>
                <w:rFonts w:ascii="Arial" w:hAnsi="Arial" w:cs="Arial"/>
                <w:b/>
                <w:bCs/>
              </w:rPr>
              <w:br/>
              <w:t>(nazwa, siedziba)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A83" w:rsidRPr="00850156" w:rsidRDefault="00683A83" w:rsidP="00EA4281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850156">
              <w:rPr>
                <w:rFonts w:ascii="Arial" w:hAnsi="Arial" w:cs="Arial"/>
                <w:b/>
                <w:bCs/>
              </w:rPr>
              <w:t>Termin wykonania usługi</w:t>
            </w:r>
            <w:r w:rsidRPr="00850156">
              <w:rPr>
                <w:rFonts w:ascii="Arial" w:hAnsi="Arial" w:cs="Arial"/>
                <w:b/>
                <w:bCs/>
              </w:rPr>
              <w:br/>
              <w:t>(</w:t>
            </w:r>
            <w:r>
              <w:rPr>
                <w:rFonts w:ascii="Arial" w:hAnsi="Arial" w:cs="Arial"/>
                <w:b/>
                <w:bCs/>
              </w:rPr>
              <w:t>miesiąc-rok</w:t>
            </w:r>
            <w:r w:rsidRPr="00850156">
              <w:rPr>
                <w:rFonts w:ascii="Arial" w:hAnsi="Arial" w:cs="Arial"/>
                <w:b/>
                <w:bCs/>
              </w:rPr>
              <w:t>)</w:t>
            </w:r>
          </w:p>
          <w:p w:rsidR="00683A83" w:rsidRPr="00850156" w:rsidRDefault="00683A83" w:rsidP="00EA4281">
            <w:pPr>
              <w:spacing w:before="12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83" w:rsidRPr="00850156" w:rsidRDefault="00683A83" w:rsidP="00EA4281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850156">
              <w:rPr>
                <w:rFonts w:ascii="Arial" w:hAnsi="Arial" w:cs="Arial"/>
                <w:b/>
                <w:bCs/>
              </w:rPr>
              <w:t xml:space="preserve">Wartość brutto wykonanych usług </w:t>
            </w:r>
            <w:r w:rsidRPr="00850156">
              <w:rPr>
                <w:rFonts w:ascii="Arial" w:hAnsi="Arial" w:cs="Arial"/>
                <w:b/>
                <w:bCs/>
              </w:rPr>
              <w:br/>
              <w:t>[zł brutto]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A83" w:rsidRPr="00850156" w:rsidRDefault="00683A83" w:rsidP="00EA4281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850156">
              <w:rPr>
                <w:rFonts w:ascii="Arial" w:hAnsi="Arial" w:cs="Arial"/>
                <w:b/>
                <w:bCs/>
                <w:lang w:eastAsia="pl-PL"/>
              </w:rPr>
              <w:t>Nazwa</w:t>
            </w:r>
            <w:r w:rsidRPr="00850156">
              <w:rPr>
                <w:rFonts w:ascii="Arial" w:hAnsi="Arial" w:cs="Arial"/>
                <w:b/>
                <w:bCs/>
                <w:lang w:eastAsia="pl-PL"/>
              </w:rPr>
              <w:br/>
              <w:t>Wykonawcy (tj. biegły rewident wykonujący usługę</w:t>
            </w:r>
            <w:r w:rsidRPr="00850156">
              <w:rPr>
                <w:rFonts w:ascii="Arial" w:hAnsi="Arial" w:cs="Arial"/>
              </w:rPr>
              <w:t xml:space="preserve"> </w:t>
            </w:r>
            <w:r w:rsidRPr="00850156">
              <w:rPr>
                <w:rFonts w:ascii="Arial" w:hAnsi="Arial" w:cs="Arial"/>
                <w:b/>
                <w:bCs/>
                <w:lang w:eastAsia="pl-PL"/>
              </w:rPr>
              <w:t>badania sprawozdań finansowych)</w:t>
            </w:r>
          </w:p>
        </w:tc>
      </w:tr>
      <w:tr w:rsidR="00683A83" w:rsidRPr="00850156" w:rsidTr="00EA4281">
        <w:trPr>
          <w:cantSplit/>
          <w:trHeight w:hRule="exact" w:val="7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83" w:rsidRPr="00850156" w:rsidRDefault="00683A83" w:rsidP="00EA428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83" w:rsidRPr="00850156" w:rsidRDefault="00683A83" w:rsidP="00EA428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683A83" w:rsidRPr="00850156" w:rsidRDefault="00683A83" w:rsidP="00EA428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683A83" w:rsidRPr="00850156" w:rsidRDefault="00683A83" w:rsidP="00EA428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83" w:rsidRPr="00850156" w:rsidRDefault="00683A83" w:rsidP="00EA428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83" w:rsidRPr="00850156" w:rsidRDefault="00683A83" w:rsidP="00EA428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83" w:rsidRPr="00850156" w:rsidRDefault="00683A83" w:rsidP="00EA428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83A83" w:rsidRPr="00850156" w:rsidTr="00EA4281">
        <w:trPr>
          <w:cantSplit/>
          <w:trHeight w:hRule="exact" w:val="7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83" w:rsidRPr="00850156" w:rsidRDefault="00683A83" w:rsidP="00EA428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83" w:rsidRPr="00850156" w:rsidRDefault="00683A83" w:rsidP="00EA428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83" w:rsidRPr="00850156" w:rsidRDefault="00683A83" w:rsidP="00EA428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83" w:rsidRPr="00850156" w:rsidRDefault="00683A83" w:rsidP="00EA428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83" w:rsidRPr="00850156" w:rsidRDefault="00683A83" w:rsidP="00EA428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83A83" w:rsidRPr="00850156" w:rsidTr="00EA4281">
        <w:trPr>
          <w:cantSplit/>
          <w:trHeight w:hRule="exact" w:val="7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83" w:rsidRPr="00850156" w:rsidRDefault="00683A83" w:rsidP="00EA428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83" w:rsidRPr="00850156" w:rsidRDefault="00683A83" w:rsidP="00EA428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683A83" w:rsidRPr="00850156" w:rsidRDefault="00683A83" w:rsidP="00EA428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683A83" w:rsidRPr="00850156" w:rsidRDefault="00683A83" w:rsidP="00EA428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83" w:rsidRPr="00850156" w:rsidRDefault="00683A83" w:rsidP="00EA428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83" w:rsidRPr="00850156" w:rsidRDefault="00683A83" w:rsidP="00EA428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83" w:rsidRPr="00850156" w:rsidRDefault="00683A83" w:rsidP="00EA428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83A83" w:rsidRPr="00850156" w:rsidTr="00EA4281">
        <w:trPr>
          <w:cantSplit/>
          <w:trHeight w:hRule="exact" w:val="7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83" w:rsidRPr="00850156" w:rsidRDefault="00683A83" w:rsidP="00EA428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83" w:rsidRPr="00850156" w:rsidRDefault="00683A83" w:rsidP="00EA428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683A83" w:rsidRPr="00850156" w:rsidRDefault="00683A83" w:rsidP="00EA428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683A83" w:rsidRPr="00850156" w:rsidRDefault="00683A83" w:rsidP="00EA428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83" w:rsidRPr="00850156" w:rsidRDefault="00683A83" w:rsidP="00EA428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83" w:rsidRPr="00850156" w:rsidRDefault="00683A83" w:rsidP="00EA428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83" w:rsidRPr="00850156" w:rsidRDefault="00683A83" w:rsidP="00EA4281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AF4DDD" w:rsidRDefault="00AF4DDD" w:rsidP="00FB16F9">
      <w:pPr>
        <w:pStyle w:val="Akapitzlist"/>
        <w:suppressAutoHyphens w:val="0"/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AF4DDD" w:rsidRPr="00B27282" w:rsidRDefault="00AF4DDD" w:rsidP="00FB16F9">
      <w:pPr>
        <w:pStyle w:val="Akapitzlist"/>
        <w:suppressAutoHyphens w:val="0"/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3D6C5A" w:rsidRPr="00B27282" w:rsidRDefault="00B27282" w:rsidP="00AF4DDD">
      <w:pPr>
        <w:spacing w:before="240" w:after="240"/>
        <w:ind w:left="3969"/>
        <w:jc w:val="center"/>
        <w:rPr>
          <w:rFonts w:ascii="Arial" w:hAnsi="Arial" w:cs="Arial"/>
          <w:bCs/>
          <w:sz w:val="22"/>
          <w:szCs w:val="22"/>
        </w:rPr>
      </w:pPr>
      <w:bookmarkStart w:id="1" w:name="_Hlk43743063"/>
      <w:r>
        <w:rPr>
          <w:rFonts w:ascii="Arial" w:hAnsi="Arial" w:cs="Arial"/>
          <w:bCs/>
          <w:sz w:val="22"/>
          <w:szCs w:val="22"/>
        </w:rPr>
        <w:t>…………………………………………</w:t>
      </w:r>
      <w:r w:rsidR="00E03C24" w:rsidRPr="00B27282">
        <w:rPr>
          <w:rFonts w:ascii="Arial" w:hAnsi="Arial" w:cs="Arial"/>
          <w:bCs/>
          <w:sz w:val="22"/>
          <w:szCs w:val="22"/>
        </w:rPr>
        <w:br/>
      </w:r>
      <w:bookmarkStart w:id="2" w:name="_Hlk43743043"/>
      <w:r w:rsidR="00E03C24" w:rsidRPr="00B27282">
        <w:rPr>
          <w:rFonts w:ascii="Arial" w:hAnsi="Arial" w:cs="Arial"/>
          <w:bCs/>
          <w:sz w:val="22"/>
          <w:szCs w:val="22"/>
        </w:rPr>
        <w:br/>
      </w:r>
      <w:r w:rsidR="00756EAA">
        <w:rPr>
          <w:rFonts w:ascii="Arial" w:hAnsi="Arial" w:cs="Arial"/>
          <w:bCs/>
          <w:sz w:val="22"/>
          <w:szCs w:val="22"/>
        </w:rPr>
        <w:t xml:space="preserve">     </w:t>
      </w:r>
      <w:r w:rsidR="00E03C24" w:rsidRPr="00B27282">
        <w:rPr>
          <w:rFonts w:ascii="Arial" w:hAnsi="Arial" w:cs="Arial"/>
          <w:bCs/>
          <w:sz w:val="22"/>
          <w:szCs w:val="22"/>
        </w:rPr>
        <w:t>(</w:t>
      </w:r>
      <w:r w:rsidR="008602AE">
        <w:rPr>
          <w:rFonts w:ascii="Arial" w:hAnsi="Arial" w:cs="Arial"/>
          <w:sz w:val="22"/>
          <w:szCs w:val="22"/>
        </w:rPr>
        <w:t>podpis osób upoważnionych</w:t>
      </w:r>
      <w:r w:rsidR="00E03C24" w:rsidRPr="00B27282">
        <w:rPr>
          <w:rFonts w:ascii="Arial" w:hAnsi="Arial" w:cs="Arial"/>
          <w:bCs/>
          <w:sz w:val="22"/>
          <w:szCs w:val="22"/>
        </w:rPr>
        <w:t>)</w:t>
      </w:r>
      <w:bookmarkEnd w:id="1"/>
      <w:bookmarkEnd w:id="2"/>
    </w:p>
    <w:sectPr w:rsidR="003D6C5A" w:rsidRPr="00B27282" w:rsidSect="00445412">
      <w:footerReference w:type="default" r:id="rId8"/>
      <w:headerReference w:type="firs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4AB" w:rsidRDefault="007E24AB">
      <w:r>
        <w:separator/>
      </w:r>
    </w:p>
  </w:endnote>
  <w:endnote w:type="continuationSeparator" w:id="0">
    <w:p w:rsidR="007E24AB" w:rsidRDefault="007E2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756EAA" w:rsidRPr="00992B9E" w:rsidRDefault="00992B9E" w:rsidP="00756EA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D52CA6">
      <w:rPr>
        <w:rFonts w:ascii="Cambria" w:hAnsi="Cambria"/>
        <w:noProof/>
      </w:rPr>
      <w:t>2</w:t>
    </w:r>
    <w:r w:rsidRPr="00992B9E">
      <w:rPr>
        <w:rFonts w:ascii="Cambria" w:hAnsi="Cambria"/>
      </w:rPr>
      <w:fldChar w:fldCharType="end"/>
    </w:r>
    <w:r w:rsidR="00756EAA">
      <w:rPr>
        <w:rFonts w:ascii="Cambria" w:hAnsi="Cambria"/>
      </w:rPr>
      <w:t xml:space="preserve"> </w:t>
    </w:r>
  </w:p>
  <w:p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D52CA6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</w:t>
    </w:r>
  </w:p>
  <w:p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4AB" w:rsidRDefault="007E24AB">
      <w:r>
        <w:separator/>
      </w:r>
    </w:p>
  </w:footnote>
  <w:footnote w:type="continuationSeparator" w:id="0">
    <w:p w:rsidR="007E24AB" w:rsidRDefault="007E24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185" w:rsidRPr="008602AE" w:rsidRDefault="00A91185" w:rsidP="00A91185">
    <w:pPr>
      <w:spacing w:before="120"/>
      <w:jc w:val="right"/>
      <w:rPr>
        <w:rFonts w:ascii="Arial" w:hAnsi="Arial" w:cs="Arial"/>
        <w:bCs/>
      </w:rPr>
    </w:pPr>
    <w:r w:rsidRPr="008602AE">
      <w:rPr>
        <w:rFonts w:ascii="Arial" w:hAnsi="Arial" w:cs="Arial"/>
        <w:bCs/>
      </w:rPr>
      <w:t xml:space="preserve">Załącznik nr </w:t>
    </w:r>
    <w:r w:rsidR="00775905" w:rsidRPr="008602AE">
      <w:rPr>
        <w:rFonts w:ascii="Arial" w:hAnsi="Arial" w:cs="Arial"/>
        <w:bCs/>
      </w:rPr>
      <w:t>2</w:t>
    </w:r>
  </w:p>
  <w:p w:rsidR="00A91185" w:rsidRPr="008602AE" w:rsidRDefault="00A91185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066009"/>
    <w:multiLevelType w:val="hybridMultilevel"/>
    <w:tmpl w:val="F03E2B5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0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2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4" w15:restartNumberingAfterBreak="0">
    <w:nsid w:val="39AA79DA"/>
    <w:multiLevelType w:val="hybridMultilevel"/>
    <w:tmpl w:val="19D452A4"/>
    <w:lvl w:ilvl="0" w:tplc="0415000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85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6" w15:restartNumberingAfterBreak="0">
    <w:nsid w:val="3A3A11CB"/>
    <w:multiLevelType w:val="hybridMultilevel"/>
    <w:tmpl w:val="DA8CE7F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8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9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3C3F732D"/>
    <w:multiLevelType w:val="hybridMultilevel"/>
    <w:tmpl w:val="CEF8B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3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4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5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6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7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8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9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102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3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2A5553B"/>
    <w:multiLevelType w:val="hybridMultilevel"/>
    <w:tmpl w:val="E7DA58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8" w15:restartNumberingAfterBreak="0">
    <w:nsid w:val="53B632D0"/>
    <w:multiLevelType w:val="hybridMultilevel"/>
    <w:tmpl w:val="5B24DE44"/>
    <w:lvl w:ilvl="0" w:tplc="4FD635DA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cs="Times New Roman"/>
        <w:b w:val="0"/>
        <w:bCs w:val="0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C10206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6C0F1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FE679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32244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2264B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E872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C7B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9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10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1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13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4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5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7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8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1EF5F45"/>
    <w:multiLevelType w:val="hybridMultilevel"/>
    <w:tmpl w:val="543865F6"/>
    <w:lvl w:ilvl="0" w:tplc="2A16DC50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24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5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6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7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9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30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1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34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5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7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9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0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2" w15:restartNumberingAfterBreak="0">
    <w:nsid w:val="77FE3022"/>
    <w:multiLevelType w:val="hybridMultilevel"/>
    <w:tmpl w:val="1504B8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4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6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7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8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9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51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6"/>
  </w:num>
  <w:num w:numId="5">
    <w:abstractNumId w:val="114"/>
  </w:num>
  <w:num w:numId="6">
    <w:abstractNumId w:val="126"/>
  </w:num>
  <w:num w:numId="7">
    <w:abstractNumId w:val="61"/>
  </w:num>
  <w:num w:numId="8">
    <w:abstractNumId w:val="93"/>
  </w:num>
  <w:num w:numId="9">
    <w:abstractNumId w:val="64"/>
  </w:num>
  <w:num w:numId="10">
    <w:abstractNumId w:val="0"/>
  </w:num>
  <w:num w:numId="11">
    <w:abstractNumId w:val="96"/>
  </w:num>
  <w:num w:numId="12">
    <w:abstractNumId w:val="88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8"/>
    <w:lvlOverride w:ilvl="0">
      <w:startOverride w:val="1"/>
    </w:lvlOverride>
  </w:num>
  <w:num w:numId="15">
    <w:abstractNumId w:val="116"/>
    <w:lvlOverride w:ilvl="0">
      <w:startOverride w:val="1"/>
    </w:lvlOverride>
  </w:num>
  <w:num w:numId="16">
    <w:abstractNumId w:val="92"/>
    <w:lvlOverride w:ilvl="0">
      <w:startOverride w:val="1"/>
    </w:lvlOverride>
  </w:num>
  <w:num w:numId="17">
    <w:abstractNumId w:val="116"/>
  </w:num>
  <w:num w:numId="18">
    <w:abstractNumId w:val="92"/>
  </w:num>
  <w:num w:numId="19">
    <w:abstractNumId w:val="58"/>
  </w:num>
  <w:num w:numId="20">
    <w:abstractNumId w:val="107"/>
  </w:num>
  <w:num w:numId="21">
    <w:abstractNumId w:val="41"/>
  </w:num>
  <w:num w:numId="22">
    <w:abstractNumId w:val="70"/>
  </w:num>
  <w:num w:numId="23">
    <w:abstractNumId w:val="59"/>
  </w:num>
  <w:num w:numId="24">
    <w:abstractNumId w:val="111"/>
  </w:num>
  <w:num w:numId="25">
    <w:abstractNumId w:val="130"/>
  </w:num>
  <w:num w:numId="26">
    <w:abstractNumId w:val="36"/>
  </w:num>
  <w:num w:numId="27">
    <w:abstractNumId w:val="99"/>
  </w:num>
  <w:num w:numId="28">
    <w:abstractNumId w:val="39"/>
  </w:num>
  <w:num w:numId="29">
    <w:abstractNumId w:val="124"/>
  </w:num>
  <w:num w:numId="30">
    <w:abstractNumId w:val="113"/>
  </w:num>
  <w:num w:numId="31">
    <w:abstractNumId w:val="118"/>
  </w:num>
  <w:num w:numId="32">
    <w:abstractNumId w:val="89"/>
  </w:num>
  <w:num w:numId="33">
    <w:abstractNumId w:val="80"/>
  </w:num>
  <w:num w:numId="34">
    <w:abstractNumId w:val="103"/>
  </w:num>
  <w:num w:numId="35">
    <w:abstractNumId w:val="72"/>
  </w:num>
  <w:num w:numId="36">
    <w:abstractNumId w:val="151"/>
  </w:num>
  <w:num w:numId="37">
    <w:abstractNumId w:val="79"/>
  </w:num>
  <w:num w:numId="38">
    <w:abstractNumId w:val="37"/>
  </w:num>
  <w:num w:numId="39">
    <w:abstractNumId w:val="141"/>
  </w:num>
  <w:num w:numId="40">
    <w:abstractNumId w:val="135"/>
  </w:num>
  <w:num w:numId="41">
    <w:abstractNumId w:val="127"/>
  </w:num>
  <w:num w:numId="42">
    <w:abstractNumId w:val="50"/>
  </w:num>
  <w:num w:numId="43">
    <w:abstractNumId w:val="82"/>
  </w:num>
  <w:num w:numId="44">
    <w:abstractNumId w:val="56"/>
  </w:num>
  <w:num w:numId="45">
    <w:abstractNumId w:val="143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9"/>
  </w:num>
  <w:num w:numId="65">
    <w:abstractNumId w:val="69"/>
  </w:num>
  <w:num w:numId="66">
    <w:abstractNumId w:val="73"/>
  </w:num>
  <w:num w:numId="67">
    <w:abstractNumId w:val="112"/>
  </w:num>
  <w:num w:numId="68">
    <w:abstractNumId w:val="48"/>
  </w:num>
  <w:num w:numId="69">
    <w:abstractNumId w:val="148"/>
  </w:num>
  <w:num w:numId="70">
    <w:abstractNumId w:val="147"/>
  </w:num>
  <w:num w:numId="71">
    <w:abstractNumId w:val="94"/>
  </w:num>
  <w:num w:numId="72">
    <w:abstractNumId w:val="81"/>
  </w:num>
  <w:num w:numId="73">
    <w:abstractNumId w:val="85"/>
  </w:num>
  <w:num w:numId="74">
    <w:abstractNumId w:val="66"/>
  </w:num>
  <w:num w:numId="75">
    <w:abstractNumId w:val="71"/>
  </w:num>
  <w:num w:numId="76">
    <w:abstractNumId w:val="123"/>
  </w:num>
  <w:num w:numId="77">
    <w:abstractNumId w:val="102"/>
  </w:num>
  <w:num w:numId="78">
    <w:abstractNumId w:val="150"/>
  </w:num>
  <w:num w:numId="79">
    <w:abstractNumId w:val="138"/>
  </w:num>
  <w:num w:numId="80">
    <w:abstractNumId w:val="115"/>
  </w:num>
  <w:num w:numId="81">
    <w:abstractNumId w:val="125"/>
  </w:num>
  <w:num w:numId="82">
    <w:abstractNumId w:val="149"/>
  </w:num>
  <w:num w:numId="83">
    <w:abstractNumId w:val="83"/>
  </w:num>
  <w:num w:numId="84">
    <w:abstractNumId w:val="110"/>
  </w:num>
  <w:num w:numId="85">
    <w:abstractNumId w:val="98"/>
  </w:num>
  <w:num w:numId="86">
    <w:abstractNumId w:val="97"/>
  </w:num>
  <w:num w:numId="87">
    <w:abstractNumId w:val="145"/>
  </w:num>
  <w:num w:numId="88">
    <w:abstractNumId w:val="55"/>
  </w:num>
  <w:num w:numId="89">
    <w:abstractNumId w:val="68"/>
  </w:num>
  <w:num w:numId="90">
    <w:abstractNumId w:val="101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33"/>
  </w:num>
  <w:num w:numId="96">
    <w:abstractNumId w:val="117"/>
  </w:num>
  <w:num w:numId="97">
    <w:abstractNumId w:val="74"/>
  </w:num>
  <w:num w:numId="98">
    <w:abstractNumId w:val="60"/>
  </w:num>
  <w:num w:numId="99">
    <w:abstractNumId w:val="76"/>
  </w:num>
  <w:num w:numId="100">
    <w:abstractNumId w:val="132"/>
  </w:num>
  <w:num w:numId="101">
    <w:abstractNumId w:val="146"/>
  </w:num>
  <w:num w:numId="102">
    <w:abstractNumId w:val="129"/>
  </w:num>
  <w:num w:numId="103">
    <w:abstractNumId w:val="122"/>
  </w:num>
  <w:num w:numId="104">
    <w:abstractNumId w:val="95"/>
  </w:num>
  <w:num w:numId="105">
    <w:abstractNumId w:val="49"/>
  </w:num>
  <w:num w:numId="106">
    <w:abstractNumId w:val="119"/>
  </w:num>
  <w:num w:numId="107">
    <w:abstractNumId w:val="38"/>
  </w:num>
  <w:num w:numId="108">
    <w:abstractNumId w:val="53"/>
  </w:num>
  <w:num w:numId="109">
    <w:abstractNumId w:val="42"/>
  </w:num>
  <w:num w:numId="110">
    <w:abstractNumId w:val="144"/>
  </w:num>
  <w:num w:numId="111">
    <w:abstractNumId w:val="104"/>
  </w:num>
  <w:num w:numId="112">
    <w:abstractNumId w:val="63"/>
  </w:num>
  <w:num w:numId="113">
    <w:abstractNumId w:val="120"/>
  </w:num>
  <w:num w:numId="114">
    <w:abstractNumId w:val="134"/>
  </w:num>
  <w:num w:numId="115">
    <w:abstractNumId w:val="47"/>
  </w:num>
  <w:num w:numId="116">
    <w:abstractNumId w:val="105"/>
  </w:num>
  <w:num w:numId="117">
    <w:abstractNumId w:val="44"/>
  </w:num>
  <w:num w:numId="118">
    <w:abstractNumId w:val="139"/>
  </w:num>
  <w:num w:numId="119">
    <w:abstractNumId w:val="52"/>
  </w:num>
  <w:num w:numId="120">
    <w:abstractNumId w:val="1"/>
  </w:num>
  <w:num w:numId="121">
    <w:abstractNumId w:val="3"/>
  </w:num>
  <w:num w:numId="122">
    <w:abstractNumId w:val="87"/>
  </w:num>
  <w:num w:numId="123">
    <w:abstractNumId w:val="91"/>
  </w:num>
  <w:num w:numId="124">
    <w:abstractNumId w:val="140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7"/>
  </w:num>
  <w:num w:numId="131">
    <w:abstractNumId w:val="131"/>
  </w:num>
  <w:num w:numId="132">
    <w:abstractNumId w:val="100"/>
  </w:num>
  <w:num w:numId="133">
    <w:abstractNumId w:val="78"/>
  </w:num>
  <w:num w:numId="134">
    <w:abstractNumId w:val="46"/>
  </w:num>
  <w:num w:numId="135">
    <w:abstractNumId w:val="86"/>
  </w:num>
  <w:num w:numId="136">
    <w:abstractNumId w:val="108"/>
  </w:num>
  <w:num w:numId="137">
    <w:abstractNumId w:val="84"/>
  </w:num>
  <w:num w:numId="138">
    <w:abstractNumId w:val="121"/>
  </w:num>
  <w:num w:numId="139">
    <w:abstractNumId w:val="142"/>
  </w:num>
  <w:num w:numId="140">
    <w:abstractNumId w:val="77"/>
  </w:num>
  <w:num w:numId="141">
    <w:abstractNumId w:val="90"/>
  </w:num>
  <w:num w:numId="142">
    <w:abstractNumId w:val="10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C5B"/>
    <w:rsid w:val="0000202C"/>
    <w:rsid w:val="000028A7"/>
    <w:rsid w:val="000047B5"/>
    <w:rsid w:val="000054CB"/>
    <w:rsid w:val="000064F0"/>
    <w:rsid w:val="0000654F"/>
    <w:rsid w:val="00006F53"/>
    <w:rsid w:val="0001179A"/>
    <w:rsid w:val="00011C75"/>
    <w:rsid w:val="0001289D"/>
    <w:rsid w:val="00015128"/>
    <w:rsid w:val="0001557A"/>
    <w:rsid w:val="000162F8"/>
    <w:rsid w:val="00020A45"/>
    <w:rsid w:val="000211BB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3E8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412"/>
    <w:rsid w:val="000A68E5"/>
    <w:rsid w:val="000A7B76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35E"/>
    <w:rsid w:val="00115A3E"/>
    <w:rsid w:val="001163A3"/>
    <w:rsid w:val="0012258D"/>
    <w:rsid w:val="00122CD6"/>
    <w:rsid w:val="0012412D"/>
    <w:rsid w:val="00126835"/>
    <w:rsid w:val="00126CFA"/>
    <w:rsid w:val="00127FA0"/>
    <w:rsid w:val="0013008A"/>
    <w:rsid w:val="0013283A"/>
    <w:rsid w:val="0013283C"/>
    <w:rsid w:val="00134853"/>
    <w:rsid w:val="00134BD2"/>
    <w:rsid w:val="00135B54"/>
    <w:rsid w:val="00137A56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25A"/>
    <w:rsid w:val="00156D8D"/>
    <w:rsid w:val="00156EB0"/>
    <w:rsid w:val="001572A9"/>
    <w:rsid w:val="00161F09"/>
    <w:rsid w:val="00163C32"/>
    <w:rsid w:val="00163FD9"/>
    <w:rsid w:val="001663C1"/>
    <w:rsid w:val="00166D5C"/>
    <w:rsid w:val="001705AF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68D0"/>
    <w:rsid w:val="00187047"/>
    <w:rsid w:val="00187EB0"/>
    <w:rsid w:val="00190666"/>
    <w:rsid w:val="00193DD8"/>
    <w:rsid w:val="0019446E"/>
    <w:rsid w:val="001961A4"/>
    <w:rsid w:val="001A0A04"/>
    <w:rsid w:val="001A1590"/>
    <w:rsid w:val="001A3C3F"/>
    <w:rsid w:val="001A47EA"/>
    <w:rsid w:val="001A4AB7"/>
    <w:rsid w:val="001A5C59"/>
    <w:rsid w:val="001A67C1"/>
    <w:rsid w:val="001A70ED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1C19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035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2C9"/>
    <w:rsid w:val="00234C12"/>
    <w:rsid w:val="00236C58"/>
    <w:rsid w:val="0024139B"/>
    <w:rsid w:val="002415B5"/>
    <w:rsid w:val="00241ACA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5A1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B7F59"/>
    <w:rsid w:val="002C3D39"/>
    <w:rsid w:val="002C409C"/>
    <w:rsid w:val="002C41F8"/>
    <w:rsid w:val="002C61DF"/>
    <w:rsid w:val="002D4470"/>
    <w:rsid w:val="002D5979"/>
    <w:rsid w:val="002D642D"/>
    <w:rsid w:val="002D7D66"/>
    <w:rsid w:val="002E1417"/>
    <w:rsid w:val="002E1D02"/>
    <w:rsid w:val="002E207D"/>
    <w:rsid w:val="002E2FC1"/>
    <w:rsid w:val="002E416F"/>
    <w:rsid w:val="002E4FAE"/>
    <w:rsid w:val="002E5010"/>
    <w:rsid w:val="002E64B8"/>
    <w:rsid w:val="002F0795"/>
    <w:rsid w:val="002F2D9C"/>
    <w:rsid w:val="002F352D"/>
    <w:rsid w:val="002F36C6"/>
    <w:rsid w:val="002F5C0E"/>
    <w:rsid w:val="00301946"/>
    <w:rsid w:val="0030249A"/>
    <w:rsid w:val="00302A58"/>
    <w:rsid w:val="00302DBD"/>
    <w:rsid w:val="00303560"/>
    <w:rsid w:val="003039DF"/>
    <w:rsid w:val="003046C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0343"/>
    <w:rsid w:val="00333E5C"/>
    <w:rsid w:val="00333E7A"/>
    <w:rsid w:val="003358F3"/>
    <w:rsid w:val="00336101"/>
    <w:rsid w:val="00336F69"/>
    <w:rsid w:val="00340A5D"/>
    <w:rsid w:val="00345076"/>
    <w:rsid w:val="00347082"/>
    <w:rsid w:val="003502EC"/>
    <w:rsid w:val="003505ED"/>
    <w:rsid w:val="0035299D"/>
    <w:rsid w:val="00353182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5E02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2257"/>
    <w:rsid w:val="003C425C"/>
    <w:rsid w:val="003C4BAD"/>
    <w:rsid w:val="003C61B6"/>
    <w:rsid w:val="003D0047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2B5F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07C3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4FE0"/>
    <w:rsid w:val="0051535E"/>
    <w:rsid w:val="005168F6"/>
    <w:rsid w:val="00521F24"/>
    <w:rsid w:val="00524193"/>
    <w:rsid w:val="005271AF"/>
    <w:rsid w:val="0052751B"/>
    <w:rsid w:val="00527F76"/>
    <w:rsid w:val="00530022"/>
    <w:rsid w:val="005303AF"/>
    <w:rsid w:val="005318C9"/>
    <w:rsid w:val="00531CAD"/>
    <w:rsid w:val="005326C1"/>
    <w:rsid w:val="00533C74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F96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0A51"/>
    <w:rsid w:val="005A2030"/>
    <w:rsid w:val="005A2D25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0A19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68D6"/>
    <w:rsid w:val="006774DF"/>
    <w:rsid w:val="00680AFD"/>
    <w:rsid w:val="006828FB"/>
    <w:rsid w:val="0068329E"/>
    <w:rsid w:val="00683A83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5EA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A7957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EFB"/>
    <w:rsid w:val="007052AF"/>
    <w:rsid w:val="00706E45"/>
    <w:rsid w:val="00712B9D"/>
    <w:rsid w:val="0071327D"/>
    <w:rsid w:val="00713D0E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56EAA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905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C77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49CF"/>
    <w:rsid w:val="007C7122"/>
    <w:rsid w:val="007C7D78"/>
    <w:rsid w:val="007D0940"/>
    <w:rsid w:val="007D1905"/>
    <w:rsid w:val="007D3991"/>
    <w:rsid w:val="007D4130"/>
    <w:rsid w:val="007D4E7B"/>
    <w:rsid w:val="007D6D24"/>
    <w:rsid w:val="007E18C1"/>
    <w:rsid w:val="007E24A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2FCB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0A2"/>
    <w:rsid w:val="00852D07"/>
    <w:rsid w:val="008556B5"/>
    <w:rsid w:val="00855995"/>
    <w:rsid w:val="008602AE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FE6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73EC"/>
    <w:rsid w:val="008E179D"/>
    <w:rsid w:val="008E325F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AF1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3FA"/>
    <w:rsid w:val="00A3555F"/>
    <w:rsid w:val="00A363E7"/>
    <w:rsid w:val="00A36DA6"/>
    <w:rsid w:val="00A408FA"/>
    <w:rsid w:val="00A42406"/>
    <w:rsid w:val="00A43531"/>
    <w:rsid w:val="00A43AE0"/>
    <w:rsid w:val="00A44C49"/>
    <w:rsid w:val="00A451DA"/>
    <w:rsid w:val="00A46063"/>
    <w:rsid w:val="00A461F5"/>
    <w:rsid w:val="00A464EB"/>
    <w:rsid w:val="00A467E2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5D36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1185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4DDD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27282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4B3"/>
    <w:rsid w:val="00B84683"/>
    <w:rsid w:val="00B84A9F"/>
    <w:rsid w:val="00B84F27"/>
    <w:rsid w:val="00B8664C"/>
    <w:rsid w:val="00B8670D"/>
    <w:rsid w:val="00B91AE8"/>
    <w:rsid w:val="00B91B38"/>
    <w:rsid w:val="00B94484"/>
    <w:rsid w:val="00B972B8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474E1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6762F"/>
    <w:rsid w:val="00C704D6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58C2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4A6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6BEC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EAF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2407"/>
    <w:rsid w:val="00D52CA6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79A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5281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606"/>
    <w:rsid w:val="00E10CE2"/>
    <w:rsid w:val="00E137EF"/>
    <w:rsid w:val="00E13D34"/>
    <w:rsid w:val="00E13EAE"/>
    <w:rsid w:val="00E155CE"/>
    <w:rsid w:val="00E2092A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3C92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4A1D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581"/>
    <w:rsid w:val="00F348A1"/>
    <w:rsid w:val="00F34B99"/>
    <w:rsid w:val="00F35EB3"/>
    <w:rsid w:val="00F40796"/>
    <w:rsid w:val="00F40D83"/>
    <w:rsid w:val="00F4152B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8518C"/>
    <w:rsid w:val="00F909FA"/>
    <w:rsid w:val="00F9430D"/>
    <w:rsid w:val="00F95E2E"/>
    <w:rsid w:val="00F9617C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6F9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05E1"/>
    <w:rsid w:val="00FD24C4"/>
    <w:rsid w:val="00FD2D4F"/>
    <w:rsid w:val="00FD3D22"/>
    <w:rsid w:val="00FD7993"/>
    <w:rsid w:val="00FE0D7C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03E9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9D8CF3D-F57C-445B-A027-BE21B7384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2257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3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yfikacja">
    <w:name w:val="Specyfikacja"/>
    <w:basedOn w:val="Normalny"/>
    <w:rsid w:val="00B84F27"/>
    <w:pPr>
      <w:autoSpaceDN w:val="0"/>
      <w:spacing w:after="160" w:line="259" w:lineRule="auto"/>
      <w:jc w:val="both"/>
      <w:textAlignment w:val="baseline"/>
    </w:pPr>
    <w:rPr>
      <w:rFonts w:ascii="Calibri" w:eastAsia="Calibri" w:hAnsi="Calibri"/>
      <w:b/>
      <w:color w:val="00000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C27B9-9E3B-41A7-85DF-747B97897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Jakub Wacnik (Nadl. Brzesko)</cp:lastModifiedBy>
  <cp:revision>2</cp:revision>
  <cp:lastPrinted>2025-07-10T08:58:00Z</cp:lastPrinted>
  <dcterms:created xsi:type="dcterms:W3CDTF">2025-07-10T12:24:00Z</dcterms:created>
  <dcterms:modified xsi:type="dcterms:W3CDTF">2025-07-10T12:24:00Z</dcterms:modified>
</cp:coreProperties>
</file>